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00D4" w:rsidRPr="00FA30D0" w:rsidRDefault="00F000D4">
      <w:pPr>
        <w:spacing w:after="0"/>
        <w:jc w:val="center"/>
        <w:rPr>
          <w:rFonts w:ascii="Arial" w:hAnsi="Arial" w:cs="Arial"/>
          <w:b/>
        </w:rPr>
      </w:pPr>
      <w:r w:rsidRPr="00FA30D0">
        <w:rPr>
          <w:rFonts w:ascii="Arial" w:hAnsi="Arial" w:cs="Arial"/>
          <w:b/>
        </w:rPr>
        <w:t>ELŐTERJESZTÉS</w:t>
      </w:r>
    </w:p>
    <w:p w:rsidR="00F000D4" w:rsidRPr="00FA30D0" w:rsidRDefault="00F000D4">
      <w:pPr>
        <w:spacing w:after="0"/>
        <w:jc w:val="center"/>
        <w:rPr>
          <w:rFonts w:ascii="Arial" w:hAnsi="Arial" w:cs="Arial"/>
          <w:b/>
        </w:rPr>
      </w:pPr>
    </w:p>
    <w:p w:rsidR="00F000D4" w:rsidRPr="00D65823" w:rsidRDefault="00F000D4">
      <w:pPr>
        <w:spacing w:after="0"/>
        <w:jc w:val="center"/>
        <w:rPr>
          <w:rFonts w:ascii="Arial" w:hAnsi="Arial" w:cs="Arial"/>
          <w:b/>
        </w:rPr>
      </w:pPr>
      <w:r w:rsidRPr="00D65823">
        <w:rPr>
          <w:rFonts w:ascii="Arial" w:hAnsi="Arial" w:cs="Arial"/>
          <w:b/>
        </w:rPr>
        <w:t>Hévíz Város Önkormányzat Képviselő-testülete</w:t>
      </w:r>
    </w:p>
    <w:p w:rsidR="00F000D4" w:rsidRPr="00D65823" w:rsidRDefault="00842647">
      <w:pPr>
        <w:spacing w:after="0"/>
        <w:jc w:val="center"/>
        <w:rPr>
          <w:rFonts w:ascii="Arial" w:hAnsi="Arial" w:cs="Arial"/>
          <w:b/>
        </w:rPr>
      </w:pPr>
      <w:r w:rsidRPr="00D65823">
        <w:rPr>
          <w:rFonts w:ascii="Arial" w:hAnsi="Arial" w:cs="Arial"/>
          <w:b/>
        </w:rPr>
        <w:t>2017</w:t>
      </w:r>
      <w:r w:rsidR="00F000D4" w:rsidRPr="00D65823">
        <w:rPr>
          <w:rFonts w:ascii="Arial" w:hAnsi="Arial" w:cs="Arial"/>
          <w:b/>
        </w:rPr>
        <w:t xml:space="preserve">. </w:t>
      </w:r>
      <w:r w:rsidR="004563A0" w:rsidRPr="00D65823">
        <w:rPr>
          <w:rFonts w:ascii="Arial" w:hAnsi="Arial" w:cs="Arial"/>
          <w:b/>
        </w:rPr>
        <w:t>augusztus 31-ei</w:t>
      </w:r>
      <w:r w:rsidR="00735251" w:rsidRPr="00D65823">
        <w:rPr>
          <w:rFonts w:ascii="Arial" w:hAnsi="Arial" w:cs="Arial"/>
          <w:b/>
        </w:rPr>
        <w:t xml:space="preserve"> </w:t>
      </w:r>
      <w:r w:rsidR="00F000D4" w:rsidRPr="00D65823">
        <w:rPr>
          <w:rFonts w:ascii="Arial" w:hAnsi="Arial" w:cs="Arial"/>
          <w:b/>
        </w:rPr>
        <w:t>nyilvános ülésére</w:t>
      </w:r>
    </w:p>
    <w:p w:rsidR="00F000D4" w:rsidRPr="00D65823" w:rsidRDefault="00F000D4">
      <w:pPr>
        <w:spacing w:after="0"/>
        <w:jc w:val="center"/>
        <w:rPr>
          <w:rFonts w:ascii="Arial" w:hAnsi="Arial" w:cs="Arial"/>
          <w:b/>
        </w:rPr>
      </w:pPr>
    </w:p>
    <w:p w:rsidR="00F000D4" w:rsidRPr="00D65823" w:rsidRDefault="00F000D4">
      <w:pPr>
        <w:spacing w:after="0"/>
        <w:jc w:val="center"/>
        <w:rPr>
          <w:rFonts w:ascii="Arial" w:hAnsi="Arial" w:cs="Arial"/>
          <w:b/>
        </w:rPr>
      </w:pPr>
    </w:p>
    <w:p w:rsidR="00F000D4" w:rsidRPr="00D65823" w:rsidRDefault="00F000D4">
      <w:pPr>
        <w:spacing w:after="0"/>
        <w:jc w:val="center"/>
        <w:rPr>
          <w:rFonts w:ascii="Arial" w:hAnsi="Arial" w:cs="Arial"/>
          <w:b/>
        </w:rPr>
      </w:pPr>
    </w:p>
    <w:p w:rsidR="00F000D4" w:rsidRPr="00D65823" w:rsidRDefault="00F000D4" w:rsidP="00974C18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D65823">
        <w:rPr>
          <w:rFonts w:ascii="Arial" w:hAnsi="Arial" w:cs="Arial"/>
          <w:b/>
        </w:rPr>
        <w:t>Tárgy:</w:t>
      </w:r>
      <w:r w:rsidRPr="00D65823">
        <w:rPr>
          <w:rFonts w:ascii="Arial" w:hAnsi="Arial" w:cs="Arial"/>
        </w:rPr>
        <w:tab/>
      </w:r>
      <w:r w:rsidR="004563A0" w:rsidRPr="00D65823">
        <w:rPr>
          <w:rFonts w:ascii="Arial" w:hAnsi="Arial" w:cs="Arial"/>
        </w:rPr>
        <w:t>Teréz Anya Szociális Integrált Intézmény</w:t>
      </w:r>
      <w:r w:rsidR="004563A0" w:rsidRPr="00D65823">
        <w:t xml:space="preserve"> </w:t>
      </w:r>
      <w:r w:rsidR="00735251" w:rsidRPr="00D65823">
        <w:rPr>
          <w:rFonts w:ascii="Arial" w:hAnsi="Arial" w:cs="Arial"/>
        </w:rPr>
        <w:t>részvétele a TOP 5.1.1-15-ZA1-2016-00001 - „Zalai innovatív foglalkoztatási paktum megvalósítása” pályázati programban</w:t>
      </w:r>
    </w:p>
    <w:p w:rsidR="00F000D4" w:rsidRPr="00D65823" w:rsidRDefault="00F000D4">
      <w:pPr>
        <w:spacing w:after="0"/>
        <w:jc w:val="both"/>
        <w:rPr>
          <w:rFonts w:ascii="Arial" w:hAnsi="Arial" w:cs="Arial"/>
        </w:rPr>
      </w:pPr>
    </w:p>
    <w:p w:rsidR="00F000D4" w:rsidRPr="00D65823" w:rsidRDefault="00F000D4">
      <w:pPr>
        <w:spacing w:after="0"/>
        <w:jc w:val="both"/>
        <w:rPr>
          <w:rFonts w:ascii="Arial" w:hAnsi="Arial" w:cs="Arial"/>
        </w:rPr>
      </w:pPr>
    </w:p>
    <w:p w:rsidR="00F000D4" w:rsidRPr="00D65823" w:rsidRDefault="00F000D4">
      <w:pPr>
        <w:spacing w:after="0"/>
        <w:jc w:val="both"/>
        <w:rPr>
          <w:rFonts w:ascii="Arial" w:hAnsi="Arial" w:cs="Arial"/>
        </w:rPr>
      </w:pPr>
      <w:r w:rsidRPr="00D65823">
        <w:rPr>
          <w:rFonts w:ascii="Arial" w:hAnsi="Arial" w:cs="Arial"/>
          <w:b/>
        </w:rPr>
        <w:t>Az előterjesztő:</w:t>
      </w:r>
      <w:r w:rsidRPr="00D65823">
        <w:rPr>
          <w:rFonts w:ascii="Arial" w:hAnsi="Arial" w:cs="Arial"/>
          <w:b/>
        </w:rPr>
        <w:tab/>
      </w:r>
      <w:r w:rsidR="00BC2E63" w:rsidRPr="00D65823">
        <w:rPr>
          <w:rFonts w:ascii="Arial" w:hAnsi="Arial" w:cs="Arial"/>
        </w:rPr>
        <w:t>Papp Gábor polgármester</w:t>
      </w:r>
    </w:p>
    <w:p w:rsidR="00F000D4" w:rsidRPr="00D65823" w:rsidRDefault="00F000D4">
      <w:pPr>
        <w:spacing w:after="0"/>
        <w:jc w:val="both"/>
        <w:rPr>
          <w:rFonts w:ascii="Arial" w:hAnsi="Arial" w:cs="Arial"/>
        </w:rPr>
      </w:pPr>
    </w:p>
    <w:p w:rsidR="00F000D4" w:rsidRPr="00D65823" w:rsidRDefault="00F000D4">
      <w:pPr>
        <w:spacing w:after="0"/>
        <w:jc w:val="both"/>
        <w:rPr>
          <w:rFonts w:ascii="Arial" w:hAnsi="Arial" w:cs="Arial"/>
        </w:rPr>
      </w:pPr>
    </w:p>
    <w:p w:rsidR="00F000D4" w:rsidRPr="00D65823" w:rsidRDefault="00F000D4" w:rsidP="00735251">
      <w:pPr>
        <w:autoSpaceDE w:val="0"/>
        <w:spacing w:after="0"/>
        <w:jc w:val="both"/>
        <w:rPr>
          <w:rFonts w:ascii="Arial" w:hAnsi="Arial" w:cs="Arial"/>
        </w:rPr>
      </w:pPr>
      <w:r w:rsidRPr="00D65823">
        <w:rPr>
          <w:rFonts w:ascii="Arial" w:hAnsi="Arial" w:cs="Arial"/>
          <w:b/>
        </w:rPr>
        <w:t>Készítette:</w:t>
      </w:r>
      <w:r w:rsidRPr="00D65823">
        <w:rPr>
          <w:rFonts w:ascii="Arial" w:hAnsi="Arial" w:cs="Arial"/>
        </w:rPr>
        <w:t xml:space="preserve"> </w:t>
      </w:r>
      <w:r w:rsidRPr="00D65823">
        <w:rPr>
          <w:rFonts w:ascii="Arial" w:hAnsi="Arial" w:cs="Arial"/>
        </w:rPr>
        <w:tab/>
      </w:r>
      <w:r w:rsidRPr="00D65823">
        <w:rPr>
          <w:rFonts w:ascii="Arial" w:hAnsi="Arial" w:cs="Arial"/>
        </w:rPr>
        <w:tab/>
      </w:r>
      <w:r w:rsidR="00A3671F" w:rsidRPr="00D65823">
        <w:rPr>
          <w:rFonts w:ascii="Arial" w:hAnsi="Arial" w:cs="Arial"/>
        </w:rPr>
        <w:t xml:space="preserve">Varga András TASZII </w:t>
      </w:r>
      <w:r w:rsidRPr="00D65823">
        <w:rPr>
          <w:rFonts w:ascii="Arial" w:hAnsi="Arial" w:cs="Arial"/>
        </w:rPr>
        <w:t>intézményvezető</w:t>
      </w:r>
    </w:p>
    <w:p w:rsidR="001300F2" w:rsidRPr="00D65823" w:rsidRDefault="001300F2" w:rsidP="001300F2">
      <w:pPr>
        <w:tabs>
          <w:tab w:val="left" w:pos="2205"/>
        </w:tabs>
        <w:spacing w:after="0"/>
        <w:rPr>
          <w:rFonts w:ascii="Arial" w:hAnsi="Arial" w:cs="Arial"/>
        </w:rPr>
      </w:pPr>
      <w:r w:rsidRPr="00D65823">
        <w:rPr>
          <w:rFonts w:ascii="Arial" w:hAnsi="Arial" w:cs="Arial"/>
        </w:rPr>
        <w:t xml:space="preserve">                                   </w:t>
      </w:r>
    </w:p>
    <w:p w:rsidR="004563A0" w:rsidRPr="00D65823" w:rsidRDefault="00F000D4" w:rsidP="004563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lang w:eastAsia="en-US"/>
        </w:rPr>
      </w:pPr>
      <w:r w:rsidRPr="00D65823">
        <w:rPr>
          <w:rFonts w:ascii="Arial" w:hAnsi="Arial" w:cs="Arial"/>
          <w:b/>
        </w:rPr>
        <w:t>Megtárgyalta:</w:t>
      </w:r>
      <w:r w:rsidRPr="00D65823">
        <w:rPr>
          <w:rFonts w:ascii="Arial" w:hAnsi="Arial" w:cs="Arial"/>
          <w:b/>
        </w:rPr>
        <w:tab/>
      </w:r>
      <w:r w:rsidR="004563A0" w:rsidRPr="00D65823">
        <w:rPr>
          <w:rFonts w:ascii="Arial" w:hAnsi="Arial" w:cs="Arial"/>
          <w:lang w:eastAsia="en-US"/>
        </w:rPr>
        <w:t xml:space="preserve">Pénzügyi, Turisztikai és Városfejlesztési Bizottság </w:t>
      </w:r>
    </w:p>
    <w:p w:rsidR="004563A0" w:rsidRPr="00D65823" w:rsidRDefault="004563A0" w:rsidP="004563A0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Arial" w:hAnsi="Arial" w:cs="Arial"/>
          <w:lang w:eastAsia="en-US"/>
        </w:rPr>
      </w:pPr>
      <w:r w:rsidRPr="00D65823">
        <w:rPr>
          <w:rFonts w:ascii="Arial" w:hAnsi="Arial" w:cs="Arial"/>
          <w:lang w:eastAsia="en-US"/>
        </w:rPr>
        <w:t>Jogi- Ügyrendi, Szociális Bizottság</w:t>
      </w:r>
    </w:p>
    <w:p w:rsidR="004563A0" w:rsidRPr="00D65823" w:rsidRDefault="004563A0" w:rsidP="004563A0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D65823">
        <w:rPr>
          <w:rFonts w:ascii="Arial" w:hAnsi="Arial" w:cs="Arial"/>
          <w:sz w:val="24"/>
          <w:szCs w:val="24"/>
          <w:lang w:eastAsia="en-US"/>
        </w:rPr>
        <w:t xml:space="preserve">   </w:t>
      </w:r>
    </w:p>
    <w:p w:rsidR="00F000D4" w:rsidRPr="00FA30D0" w:rsidRDefault="00F000D4" w:rsidP="004563A0">
      <w:pPr>
        <w:tabs>
          <w:tab w:val="left" w:pos="2127"/>
        </w:tabs>
        <w:autoSpaceDE w:val="0"/>
        <w:spacing w:after="0"/>
        <w:jc w:val="both"/>
        <w:rPr>
          <w:rFonts w:ascii="Arial" w:hAnsi="Arial" w:cs="Arial"/>
        </w:rPr>
      </w:pPr>
    </w:p>
    <w:p w:rsidR="00F000D4" w:rsidRPr="00FA30D0" w:rsidRDefault="00F000D4">
      <w:pPr>
        <w:spacing w:after="0"/>
        <w:rPr>
          <w:rFonts w:ascii="Arial" w:hAnsi="Arial" w:cs="Arial"/>
        </w:rPr>
      </w:pPr>
    </w:p>
    <w:p w:rsidR="00F000D4" w:rsidRPr="00FA30D0" w:rsidRDefault="00F000D4">
      <w:pPr>
        <w:autoSpaceDE w:val="0"/>
        <w:spacing w:after="0"/>
        <w:jc w:val="both"/>
        <w:rPr>
          <w:rFonts w:ascii="Arial" w:hAnsi="Arial" w:cs="Arial"/>
        </w:rPr>
      </w:pPr>
      <w:r w:rsidRPr="00FA30D0">
        <w:rPr>
          <w:rFonts w:ascii="Arial" w:hAnsi="Arial" w:cs="Arial"/>
          <w:b/>
        </w:rPr>
        <w:t>Törvényességi szempontból ellenőrizte</w:t>
      </w:r>
      <w:proofErr w:type="gramStart"/>
      <w:r w:rsidRPr="00FA30D0">
        <w:rPr>
          <w:rFonts w:ascii="Arial" w:hAnsi="Arial" w:cs="Arial"/>
          <w:b/>
        </w:rPr>
        <w:t>:</w:t>
      </w:r>
      <w:r w:rsidRPr="00FA30D0">
        <w:rPr>
          <w:rFonts w:ascii="Arial" w:hAnsi="Arial" w:cs="Arial"/>
        </w:rPr>
        <w:t xml:space="preserve">    </w:t>
      </w:r>
      <w:r w:rsidR="00A3671F">
        <w:rPr>
          <w:rFonts w:ascii="Arial" w:hAnsi="Arial" w:cs="Arial"/>
        </w:rPr>
        <w:t>dr.</w:t>
      </w:r>
      <w:proofErr w:type="gramEnd"/>
      <w:r w:rsidR="00A3671F">
        <w:rPr>
          <w:rFonts w:ascii="Arial" w:hAnsi="Arial" w:cs="Arial"/>
        </w:rPr>
        <w:t xml:space="preserve"> Tüske Róbert jegyző</w:t>
      </w:r>
    </w:p>
    <w:p w:rsidR="00F000D4" w:rsidRPr="00FA30D0" w:rsidRDefault="00F000D4">
      <w:pPr>
        <w:spacing w:after="0"/>
        <w:rPr>
          <w:rFonts w:ascii="Arial" w:hAnsi="Arial" w:cs="Arial"/>
        </w:rPr>
      </w:pPr>
    </w:p>
    <w:p w:rsidR="001A7C94" w:rsidRPr="00FA30D0" w:rsidRDefault="001A7C94">
      <w:pPr>
        <w:spacing w:after="0"/>
        <w:rPr>
          <w:rFonts w:ascii="Arial" w:hAnsi="Arial" w:cs="Arial"/>
        </w:rPr>
      </w:pPr>
    </w:p>
    <w:p w:rsidR="00F000D4" w:rsidRPr="00FA30D0" w:rsidRDefault="00F000D4">
      <w:pPr>
        <w:tabs>
          <w:tab w:val="center" w:pos="6663"/>
        </w:tabs>
        <w:spacing w:after="0"/>
        <w:rPr>
          <w:rFonts w:ascii="Arial" w:hAnsi="Arial" w:cs="Arial"/>
        </w:rPr>
      </w:pPr>
      <w:r w:rsidRPr="00FA30D0">
        <w:rPr>
          <w:rFonts w:ascii="Arial" w:hAnsi="Arial" w:cs="Arial"/>
        </w:rPr>
        <w:tab/>
      </w:r>
      <w:r w:rsidR="00BC2E63" w:rsidRPr="00FA30D0">
        <w:rPr>
          <w:rFonts w:ascii="Arial" w:hAnsi="Arial" w:cs="Arial"/>
        </w:rPr>
        <w:t>Papp Gábor</w:t>
      </w:r>
      <w:r w:rsidRPr="00FA30D0">
        <w:rPr>
          <w:rFonts w:ascii="Arial" w:hAnsi="Arial" w:cs="Arial"/>
        </w:rPr>
        <w:t xml:space="preserve"> </w:t>
      </w:r>
    </w:p>
    <w:p w:rsidR="00F000D4" w:rsidRPr="00FA30D0" w:rsidRDefault="00F000D4" w:rsidP="00BC2E63">
      <w:pPr>
        <w:tabs>
          <w:tab w:val="center" w:pos="6663"/>
        </w:tabs>
        <w:spacing w:after="0" w:line="240" w:lineRule="auto"/>
        <w:rPr>
          <w:rFonts w:ascii="Arial" w:hAnsi="Arial" w:cs="Arial"/>
          <w:b/>
        </w:rPr>
        <w:sectPr w:rsidR="00F000D4" w:rsidRPr="00FA30D0">
          <w:headerReference w:type="first" r:id="rId8"/>
          <w:pgSz w:w="11906" w:h="16838"/>
          <w:pgMar w:top="623" w:right="1134" w:bottom="892" w:left="1134" w:header="567" w:footer="623" w:gutter="0"/>
          <w:cols w:space="708"/>
          <w:titlePg/>
          <w:docGrid w:linePitch="360"/>
        </w:sectPr>
      </w:pPr>
      <w:r w:rsidRPr="00FA30D0">
        <w:rPr>
          <w:rFonts w:ascii="Arial" w:hAnsi="Arial" w:cs="Arial"/>
        </w:rPr>
        <w:tab/>
      </w:r>
      <w:r w:rsidR="001A7C94">
        <w:rPr>
          <w:rFonts w:ascii="Arial" w:hAnsi="Arial" w:cs="Arial"/>
        </w:rPr>
        <w:t xml:space="preserve"> </w:t>
      </w:r>
      <w:proofErr w:type="gramStart"/>
      <w:r w:rsidR="001A7C94">
        <w:rPr>
          <w:rFonts w:ascii="Arial" w:hAnsi="Arial" w:cs="Arial"/>
        </w:rPr>
        <w:t>p</w:t>
      </w:r>
      <w:r w:rsidR="00BC2E63" w:rsidRPr="00FA30D0">
        <w:rPr>
          <w:rFonts w:ascii="Arial" w:hAnsi="Arial" w:cs="Arial"/>
        </w:rPr>
        <w:t>olgármester</w:t>
      </w:r>
      <w:proofErr w:type="gramEnd"/>
    </w:p>
    <w:p w:rsidR="00F000D4" w:rsidRPr="0095324C" w:rsidRDefault="00F000D4" w:rsidP="00735251">
      <w:pPr>
        <w:pageBreakBefore/>
        <w:spacing w:before="60" w:afterLines="60" w:after="144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F000D4" w:rsidRPr="00D60A97" w:rsidRDefault="001A05AA" w:rsidP="00735251">
      <w:pPr>
        <w:spacing w:before="60" w:afterLines="60" w:after="144" w:line="240" w:lineRule="auto"/>
        <w:jc w:val="center"/>
        <w:rPr>
          <w:rFonts w:ascii="Arial" w:hAnsi="Arial" w:cs="Arial"/>
          <w:b/>
        </w:rPr>
      </w:pPr>
      <w:r w:rsidRPr="00D60A97">
        <w:rPr>
          <w:rFonts w:ascii="Arial" w:hAnsi="Arial" w:cs="Arial"/>
          <w:b/>
        </w:rPr>
        <w:t>Tárgy és tényállás ismertetése</w:t>
      </w:r>
    </w:p>
    <w:p w:rsidR="002442A6" w:rsidRDefault="002442A6" w:rsidP="00735251">
      <w:pPr>
        <w:spacing w:before="60" w:afterLines="60" w:after="144" w:line="240" w:lineRule="auto"/>
        <w:rPr>
          <w:rFonts w:ascii="Arial" w:hAnsi="Arial" w:cs="Arial"/>
          <w:b/>
        </w:rPr>
      </w:pPr>
    </w:p>
    <w:p w:rsidR="00453F0F" w:rsidRPr="00D60A97" w:rsidRDefault="00453F0F" w:rsidP="00735251">
      <w:pPr>
        <w:spacing w:before="60" w:afterLines="60" w:after="144" w:line="240" w:lineRule="auto"/>
        <w:rPr>
          <w:rFonts w:ascii="Arial" w:hAnsi="Arial" w:cs="Arial"/>
          <w:b/>
        </w:rPr>
      </w:pPr>
    </w:p>
    <w:p w:rsidR="001A05AA" w:rsidRDefault="001A05AA" w:rsidP="00735251">
      <w:pPr>
        <w:spacing w:before="60" w:afterLines="60" w:after="144" w:line="240" w:lineRule="auto"/>
        <w:rPr>
          <w:rFonts w:ascii="Arial" w:hAnsi="Arial" w:cs="Arial"/>
          <w:b/>
        </w:rPr>
      </w:pPr>
      <w:r w:rsidRPr="00D60A97">
        <w:rPr>
          <w:rFonts w:ascii="Arial" w:hAnsi="Arial" w:cs="Arial"/>
          <w:b/>
        </w:rPr>
        <w:t>Tisztelt Képviselő-testület!</w:t>
      </w:r>
    </w:p>
    <w:p w:rsidR="00947523" w:rsidRPr="00D60A97" w:rsidRDefault="00947523" w:rsidP="00735251">
      <w:pPr>
        <w:spacing w:before="60" w:afterLines="60" w:after="144" w:line="240" w:lineRule="auto"/>
        <w:rPr>
          <w:rFonts w:ascii="Arial" w:hAnsi="Arial" w:cs="Arial"/>
          <w:b/>
        </w:rPr>
      </w:pPr>
    </w:p>
    <w:p w:rsidR="00947523" w:rsidRPr="00947523" w:rsidRDefault="00947523" w:rsidP="00947523">
      <w:pPr>
        <w:spacing w:line="240" w:lineRule="auto"/>
        <w:jc w:val="both"/>
        <w:rPr>
          <w:rFonts w:ascii="Arial" w:hAnsi="Arial" w:cs="Arial"/>
        </w:rPr>
      </w:pPr>
      <w:r w:rsidRPr="00947523">
        <w:rPr>
          <w:rFonts w:ascii="Arial" w:hAnsi="Arial" w:cs="Arial"/>
        </w:rPr>
        <w:t xml:space="preserve">A Zala Megyei Vállalkozásfejlesztési Alapítvány és a Keszthelyi Járási Hivatal Foglalkoztatási Osztály tájékoztatta a </w:t>
      </w:r>
      <w:proofErr w:type="gramStart"/>
      <w:r w:rsidRPr="00947523">
        <w:rPr>
          <w:rFonts w:ascii="Arial" w:hAnsi="Arial" w:cs="Arial"/>
        </w:rPr>
        <w:t>TASZII  intézményvezetőjét</w:t>
      </w:r>
      <w:proofErr w:type="gramEnd"/>
      <w:r w:rsidRPr="00947523">
        <w:rPr>
          <w:rFonts w:ascii="Arial" w:hAnsi="Arial" w:cs="Arial"/>
        </w:rPr>
        <w:t xml:space="preserve">, hogy elindult a TOP 5.1.1-15-ZA1-2016-00001 - „Zalai innovatív foglalkoztatási paktum megvalósítása” pályázati program. </w:t>
      </w:r>
    </w:p>
    <w:p w:rsidR="00947523" w:rsidRPr="00947523" w:rsidRDefault="00947523" w:rsidP="00947523">
      <w:pPr>
        <w:spacing w:line="240" w:lineRule="auto"/>
        <w:jc w:val="both"/>
        <w:rPr>
          <w:rFonts w:ascii="Arial" w:hAnsi="Arial" w:cs="Arial"/>
        </w:rPr>
      </w:pPr>
      <w:r w:rsidRPr="00947523">
        <w:rPr>
          <w:rFonts w:ascii="Arial" w:hAnsi="Arial" w:cs="Arial"/>
        </w:rPr>
        <w:t xml:space="preserve">A program a meghatározott hátrányos helyzetű célcsoport alkalmazása esetén nyújt bérköltség támogatást. A konstrukció 8 hónapig a bér és szociális hozzájárulási adó 100%-ára (havi bruttó 200.000 Ft-ig) nyújt támogatást, 4 hónap továbbfoglalkoztatási kötelezettséggel. </w:t>
      </w:r>
    </w:p>
    <w:p w:rsidR="00947523" w:rsidRPr="00947523" w:rsidRDefault="00947523" w:rsidP="00947523">
      <w:pPr>
        <w:spacing w:line="240" w:lineRule="auto"/>
        <w:jc w:val="both"/>
        <w:rPr>
          <w:rFonts w:ascii="Arial" w:hAnsi="Arial" w:cs="Arial"/>
        </w:rPr>
      </w:pPr>
      <w:r w:rsidRPr="00947523">
        <w:rPr>
          <w:rFonts w:ascii="Arial" w:hAnsi="Arial" w:cs="Arial"/>
        </w:rPr>
        <w:t xml:space="preserve">Mérlegelve a program kínálta lehetőséget, a TASZII pályázni szeretne két fő foglalkoztatására a projekt keretében konyhai kisegítő munkakör betöltésére. E területen a TASZII humánerőforrás tekintetében nagyon nehéz helyzetben van, így azonban a jelentős létszám emelkedést tudna megvalósítani, gazdasági szempontok figyelembe vételével pedig rendkívül kedvező módon. </w:t>
      </w:r>
    </w:p>
    <w:p w:rsidR="00947523" w:rsidRPr="00947523" w:rsidRDefault="00947523" w:rsidP="00947523">
      <w:pPr>
        <w:spacing w:line="240" w:lineRule="auto"/>
        <w:jc w:val="both"/>
        <w:rPr>
          <w:rFonts w:ascii="Arial" w:hAnsi="Arial" w:cs="Arial"/>
        </w:rPr>
      </w:pPr>
      <w:r w:rsidRPr="00947523">
        <w:rPr>
          <w:rFonts w:ascii="Arial" w:hAnsi="Arial" w:cs="Arial"/>
        </w:rPr>
        <w:t xml:space="preserve">A 4 hónapos továbbfoglalkoztatási kötelezettség a 2018-as évet érintené, mely évben a garantált bérminimum (várhatóan) bruttó 180.500 Ft-ra nő, a szociális hozzájárulási adó pedig (várhatóan) 20%-ra csökken. Ez azt jelenti, hogy 2 fő és 4 hónap esetében mindösszesen </w:t>
      </w:r>
      <w:r w:rsidRPr="00947523">
        <w:rPr>
          <w:rFonts w:ascii="Arial" w:hAnsi="Arial" w:cs="Arial"/>
          <w:b/>
        </w:rPr>
        <w:t>1.732.800 Ft</w:t>
      </w:r>
      <w:r w:rsidRPr="00947523">
        <w:rPr>
          <w:rFonts w:ascii="Arial" w:hAnsi="Arial" w:cs="Arial"/>
        </w:rPr>
        <w:t xml:space="preserve"> kiadást jelentene a 2018-as évre. </w:t>
      </w:r>
    </w:p>
    <w:p w:rsidR="00947523" w:rsidRPr="00947523" w:rsidRDefault="00947523" w:rsidP="00947523">
      <w:pPr>
        <w:spacing w:after="120" w:line="240" w:lineRule="auto"/>
        <w:jc w:val="both"/>
        <w:rPr>
          <w:rFonts w:ascii="Arial" w:hAnsi="Arial" w:cs="Arial"/>
          <w:b/>
        </w:rPr>
      </w:pPr>
      <w:r w:rsidRPr="00947523">
        <w:rPr>
          <w:rFonts w:ascii="Arial" w:hAnsi="Arial" w:cs="Arial"/>
        </w:rPr>
        <w:t xml:space="preserve">A projekthez való csatlakozás feltétele részvételi szándék kifejezése a Foglalkoztatási Osztály felé, ez azonban még nem jár semmilyen kötelezettséggel. A program </w:t>
      </w:r>
      <w:r>
        <w:rPr>
          <w:rFonts w:ascii="Arial" w:hAnsi="Arial" w:cs="Arial"/>
        </w:rPr>
        <w:t xml:space="preserve">a kezdeti szakaszban van, </w:t>
      </w:r>
      <w:r w:rsidRPr="00947523">
        <w:rPr>
          <w:rFonts w:ascii="Arial" w:hAnsi="Arial" w:cs="Arial"/>
        </w:rPr>
        <w:t xml:space="preserve">az egyes részleteket tisztázni szükséges a pályázat kapcsán, </w:t>
      </w:r>
      <w:r>
        <w:rPr>
          <w:rFonts w:ascii="Arial" w:hAnsi="Arial" w:cs="Arial"/>
        </w:rPr>
        <w:t xml:space="preserve">ezeket </w:t>
      </w:r>
      <w:r w:rsidRPr="00947523">
        <w:rPr>
          <w:rFonts w:ascii="Arial" w:hAnsi="Arial" w:cs="Arial"/>
        </w:rPr>
        <w:t xml:space="preserve">az egyeztetéseket </w:t>
      </w:r>
      <w:r>
        <w:rPr>
          <w:rFonts w:ascii="Arial" w:hAnsi="Arial" w:cs="Arial"/>
        </w:rPr>
        <w:t>a TASZII intézményvezetője</w:t>
      </w:r>
      <w:r w:rsidRPr="009475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megkezdte </w:t>
      </w:r>
      <w:r w:rsidRPr="00947523">
        <w:rPr>
          <w:rFonts w:ascii="Arial" w:hAnsi="Arial" w:cs="Arial"/>
        </w:rPr>
        <w:t xml:space="preserve">a Járási Foglalkoztatási Osztállyal. Előzetes információk szerint a projektben nincs akadálya </w:t>
      </w:r>
      <w:r>
        <w:rPr>
          <w:rFonts w:ascii="Arial" w:hAnsi="Arial" w:cs="Arial"/>
        </w:rPr>
        <w:t xml:space="preserve">a </w:t>
      </w:r>
      <w:r w:rsidRPr="00947523">
        <w:rPr>
          <w:rFonts w:ascii="Arial" w:hAnsi="Arial" w:cs="Arial"/>
        </w:rPr>
        <w:t xml:space="preserve">részvételnek, tekintettel azonban a támogatás iránti magas érdeklődésnek, javasolt, hogy legkésőbb szeptember hónapban </w:t>
      </w:r>
      <w:r>
        <w:rPr>
          <w:rFonts w:ascii="Arial" w:hAnsi="Arial" w:cs="Arial"/>
        </w:rPr>
        <w:t xml:space="preserve">a </w:t>
      </w:r>
      <w:r w:rsidRPr="00947523">
        <w:rPr>
          <w:rFonts w:ascii="Arial" w:hAnsi="Arial" w:cs="Arial"/>
        </w:rPr>
        <w:t>kérel</w:t>
      </w:r>
      <w:r>
        <w:rPr>
          <w:rFonts w:ascii="Arial" w:hAnsi="Arial" w:cs="Arial"/>
        </w:rPr>
        <w:t xml:space="preserve">em benyújtásra kerüljön. </w:t>
      </w:r>
    </w:p>
    <w:p w:rsidR="00947523" w:rsidRDefault="00947523" w:rsidP="00C475E4">
      <w:pPr>
        <w:spacing w:after="120" w:line="240" w:lineRule="auto"/>
        <w:rPr>
          <w:rFonts w:ascii="Arial" w:hAnsi="Arial" w:cs="Arial"/>
          <w:b/>
        </w:rPr>
      </w:pPr>
    </w:p>
    <w:p w:rsidR="00947523" w:rsidRDefault="00947523" w:rsidP="00C475E4">
      <w:pPr>
        <w:spacing w:after="120" w:line="240" w:lineRule="auto"/>
        <w:rPr>
          <w:rFonts w:ascii="Arial" w:hAnsi="Arial" w:cs="Arial"/>
          <w:b/>
        </w:rPr>
      </w:pPr>
    </w:p>
    <w:p w:rsidR="001A05AA" w:rsidRPr="00377D5D" w:rsidRDefault="008C3572" w:rsidP="00C475E4">
      <w:pPr>
        <w:spacing w:after="120" w:line="240" w:lineRule="auto"/>
        <w:rPr>
          <w:rFonts w:ascii="Arial" w:hAnsi="Arial" w:cs="Arial"/>
          <w:b/>
        </w:rPr>
      </w:pPr>
      <w:r w:rsidRPr="00377D5D">
        <w:rPr>
          <w:rFonts w:ascii="Arial" w:hAnsi="Arial" w:cs="Arial"/>
          <w:b/>
        </w:rPr>
        <w:t>Tisztelt Képviselő-testület!</w:t>
      </w:r>
    </w:p>
    <w:p w:rsidR="008C3572" w:rsidRPr="00377D5D" w:rsidRDefault="008C3572" w:rsidP="00C475E4">
      <w:pPr>
        <w:spacing w:after="120" w:line="240" w:lineRule="auto"/>
        <w:jc w:val="both"/>
        <w:rPr>
          <w:rFonts w:ascii="Arial" w:hAnsi="Arial" w:cs="Arial"/>
        </w:rPr>
      </w:pPr>
      <w:r w:rsidRPr="00377D5D">
        <w:rPr>
          <w:rFonts w:ascii="Arial" w:hAnsi="Arial" w:cs="Arial"/>
        </w:rPr>
        <w:t>Kérem az előterjesztés megvitatását, a határozati javaslat elfogadását. A döntés egyszerű többséget igényel.</w:t>
      </w:r>
    </w:p>
    <w:p w:rsidR="00AD2C53" w:rsidRPr="00D60A97" w:rsidRDefault="00B803F9">
      <w:pPr>
        <w:spacing w:after="0" w:line="240" w:lineRule="auto"/>
        <w:jc w:val="center"/>
        <w:rPr>
          <w:rFonts w:ascii="Arial" w:hAnsi="Arial" w:cs="Arial"/>
          <w:b/>
        </w:rPr>
      </w:pPr>
      <w:r w:rsidRPr="00D60A97">
        <w:rPr>
          <w:rFonts w:ascii="Arial" w:hAnsi="Arial" w:cs="Arial"/>
          <w:b/>
        </w:rPr>
        <w:br w:type="page"/>
      </w:r>
    </w:p>
    <w:p w:rsidR="00F000D4" w:rsidRPr="0095324C" w:rsidRDefault="00F000D4">
      <w:pPr>
        <w:pageBreakBefore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t>HATÁROZATI JAVASLAT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widowControl w:val="0"/>
        <w:suppressAutoHyphens w:val="0"/>
        <w:autoSpaceDE w:val="0"/>
        <w:spacing w:after="0" w:line="240" w:lineRule="auto"/>
        <w:ind w:firstLine="204"/>
        <w:jc w:val="both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758CF" w:rsidRPr="00D65823" w:rsidRDefault="00FF4998" w:rsidP="00BC08BC">
      <w:pPr>
        <w:pStyle w:val="Listaszerbekezds"/>
        <w:widowControl w:val="0"/>
        <w:numPr>
          <w:ilvl w:val="0"/>
          <w:numId w:val="18"/>
        </w:numPr>
        <w:suppressAutoHyphens w:val="0"/>
        <w:autoSpaceDE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hu-HU"/>
        </w:rPr>
      </w:pPr>
      <w:r w:rsidRPr="00D65823">
        <w:rPr>
          <w:rFonts w:ascii="Arial" w:eastAsia="Times New Roman" w:hAnsi="Arial" w:cs="Arial"/>
          <w:lang w:eastAsia="hu-HU"/>
        </w:rPr>
        <w:t>Hévíz Város Önkormányzat</w:t>
      </w:r>
      <w:r w:rsidR="00F000D4" w:rsidRPr="00D65823">
        <w:rPr>
          <w:rFonts w:ascii="Arial" w:eastAsia="Times New Roman" w:hAnsi="Arial" w:cs="Arial"/>
          <w:lang w:eastAsia="hu-HU"/>
        </w:rPr>
        <w:t xml:space="preserve"> Képviselő-testülete </w:t>
      </w:r>
      <w:r w:rsidR="00947523" w:rsidRPr="00D65823">
        <w:rPr>
          <w:rFonts w:ascii="Arial" w:eastAsia="Times New Roman" w:hAnsi="Arial" w:cs="Arial"/>
          <w:lang w:eastAsia="hu-HU"/>
        </w:rPr>
        <w:t xml:space="preserve">hozzájárul a </w:t>
      </w:r>
      <w:r w:rsidR="004563A0" w:rsidRPr="00D65823">
        <w:rPr>
          <w:rFonts w:ascii="Arial" w:hAnsi="Arial" w:cs="Arial"/>
        </w:rPr>
        <w:t>Teréz Anya Szociális Integrált Intézmény</w:t>
      </w:r>
      <w:r w:rsidR="004563A0" w:rsidRPr="00D65823">
        <w:rPr>
          <w:rFonts w:ascii="Arial" w:eastAsia="Times New Roman" w:hAnsi="Arial" w:cs="Arial"/>
          <w:lang w:eastAsia="hu-HU"/>
        </w:rPr>
        <w:t xml:space="preserve"> </w:t>
      </w:r>
      <w:r w:rsidR="00947523" w:rsidRPr="00D65823">
        <w:rPr>
          <w:rFonts w:ascii="Arial" w:eastAsia="Times New Roman" w:hAnsi="Arial" w:cs="Arial"/>
          <w:lang w:eastAsia="hu-HU"/>
        </w:rPr>
        <w:t xml:space="preserve">részvételéhez a TOP 5.1.1-15-ZA1-2016-00001 - „Zalai innovatív foglalkoztatási paktum megvalósítása” pályázati programban. </w:t>
      </w:r>
    </w:p>
    <w:p w:rsidR="00947523" w:rsidRPr="00D65823" w:rsidRDefault="00947523" w:rsidP="00947523">
      <w:pPr>
        <w:widowControl w:val="0"/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563A0" w:rsidRPr="00D65823" w:rsidRDefault="004563A0" w:rsidP="00947523">
      <w:pPr>
        <w:widowControl w:val="0"/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65823">
        <w:rPr>
          <w:rFonts w:ascii="Arial" w:eastAsia="Times New Roman" w:hAnsi="Arial" w:cs="Arial"/>
          <w:lang w:eastAsia="hu-HU"/>
        </w:rPr>
        <w:t>2. A Képviselő-testület felhatalmazza az intézményvezetőt a pályázat benyújtására, annak igény szerinti nyertessége esetén a végrehajtásra.</w:t>
      </w:r>
    </w:p>
    <w:p w:rsidR="00947523" w:rsidRPr="00D65823" w:rsidRDefault="00947523" w:rsidP="00947523">
      <w:pPr>
        <w:widowControl w:val="0"/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563A0" w:rsidRPr="00D65823" w:rsidRDefault="004563A0" w:rsidP="004563A0">
      <w:pPr>
        <w:spacing w:after="0" w:line="240" w:lineRule="auto"/>
        <w:jc w:val="both"/>
        <w:rPr>
          <w:rFonts w:ascii="Arial" w:hAnsi="Arial" w:cs="Arial"/>
        </w:rPr>
      </w:pPr>
      <w:r w:rsidRPr="00D65823">
        <w:rPr>
          <w:rFonts w:ascii="Arial" w:hAnsi="Arial" w:cs="Arial"/>
          <w:u w:val="single"/>
        </w:rPr>
        <w:t>Felelős</w:t>
      </w:r>
      <w:r w:rsidRPr="00D65823">
        <w:rPr>
          <w:rFonts w:ascii="Arial" w:hAnsi="Arial" w:cs="Arial"/>
        </w:rPr>
        <w:t xml:space="preserve">: Varga András intézményvezető  </w:t>
      </w:r>
    </w:p>
    <w:p w:rsidR="004563A0" w:rsidRPr="00D65823" w:rsidRDefault="004563A0" w:rsidP="004563A0">
      <w:pPr>
        <w:spacing w:after="0" w:line="240" w:lineRule="auto"/>
        <w:jc w:val="both"/>
        <w:rPr>
          <w:rFonts w:ascii="Arial" w:hAnsi="Arial" w:cs="Arial"/>
        </w:rPr>
      </w:pPr>
      <w:r w:rsidRPr="00D65823">
        <w:rPr>
          <w:rFonts w:ascii="Arial" w:hAnsi="Arial" w:cs="Arial"/>
          <w:u w:val="single"/>
        </w:rPr>
        <w:t>Határidő</w:t>
      </w:r>
      <w:r w:rsidRPr="00D65823">
        <w:rPr>
          <w:rFonts w:ascii="Arial" w:hAnsi="Arial" w:cs="Arial"/>
        </w:rPr>
        <w:t xml:space="preserve">: 2017. szeptember 15. a pályázat benyújtására és </w:t>
      </w:r>
    </w:p>
    <w:p w:rsidR="004563A0" w:rsidRPr="00D65823" w:rsidRDefault="004563A0" w:rsidP="004563A0">
      <w:pPr>
        <w:spacing w:after="0" w:line="240" w:lineRule="auto"/>
        <w:jc w:val="both"/>
        <w:rPr>
          <w:rFonts w:ascii="Arial" w:hAnsi="Arial" w:cs="Arial"/>
        </w:rPr>
      </w:pPr>
      <w:r w:rsidRPr="00D65823">
        <w:rPr>
          <w:rFonts w:ascii="Arial" w:hAnsi="Arial" w:cs="Arial"/>
        </w:rPr>
        <w:tab/>
        <w:t xml:space="preserve">    2018. december 31. a megvalósításra</w:t>
      </w:r>
    </w:p>
    <w:p w:rsidR="00947523" w:rsidRPr="00D65823" w:rsidRDefault="00947523" w:rsidP="00947523">
      <w:pPr>
        <w:widowControl w:val="0"/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000D4" w:rsidRPr="00D65823" w:rsidRDefault="00F000D4">
      <w:pPr>
        <w:widowControl w:val="0"/>
        <w:suppressAutoHyphens w:val="0"/>
        <w:autoSpaceDE w:val="0"/>
        <w:spacing w:after="0" w:line="240" w:lineRule="auto"/>
        <w:ind w:left="720"/>
        <w:jc w:val="both"/>
        <w:rPr>
          <w:rFonts w:ascii="Arial" w:eastAsia="Times New Roman" w:hAnsi="Arial" w:cs="Arial"/>
          <w:lang w:eastAsia="hu-HU"/>
        </w:rPr>
      </w:pPr>
    </w:p>
    <w:p w:rsidR="00DC28BB" w:rsidRPr="003A741F" w:rsidRDefault="00DC28BB" w:rsidP="00DC28BB">
      <w:pPr>
        <w:suppressAutoHyphens w:val="0"/>
        <w:spacing w:before="100" w:beforeAutospacing="1" w:after="0" w:line="36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hu-HU"/>
        </w:rPr>
      </w:pPr>
    </w:p>
    <w:p w:rsidR="00DC28BB" w:rsidRPr="00DC28BB" w:rsidRDefault="00DC28BB" w:rsidP="00DC28BB">
      <w:pPr>
        <w:suppressAutoHyphens w:val="0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28B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pageBreakBefore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t>BIZOTTSÁGI ÁLLÁSFOGLALÁS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t>4.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324C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58" w:type="dxa"/>
        <w:tblInd w:w="5" w:type="dxa"/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31"/>
      </w:tblGrid>
      <w:tr w:rsidR="00F000D4" w:rsidRPr="0095324C" w:rsidTr="00794DF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F000D4" w:rsidRPr="0095324C" w:rsidTr="00794DF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bookmarkStart w:id="0" w:name="_GoBack"/>
            <w:r w:rsidRPr="00D65823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65823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65823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bookmarkEnd w:id="0"/>
      <w:tr w:rsidR="00F000D4" w:rsidRPr="0095324C" w:rsidTr="00794DF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4563A0" w:rsidP="004563A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Varga András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4563A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a</w:t>
            </w:r>
            <w:r w:rsidR="00145E28" w:rsidRPr="00D65823">
              <w:rPr>
                <w:rFonts w:ascii="Arial" w:hAnsi="Arial" w:cs="Arial"/>
                <w:spacing w:val="2"/>
              </w:rPr>
              <w:t>z előterjesztés készítője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563A0" w:rsidRPr="0095324C" w:rsidTr="00794DF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63A0" w:rsidRPr="00D65823" w:rsidRDefault="004563A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Fábiánné Hoffmann Márta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63A0" w:rsidRPr="00D65823" w:rsidRDefault="004563A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Hatósági osztályvezető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63A0" w:rsidRPr="00D65823" w:rsidRDefault="004563A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3A0" w:rsidRPr="0095324C" w:rsidRDefault="004563A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000D4" w:rsidRPr="0095324C" w:rsidTr="00794DF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000D4" w:rsidRPr="0095324C" w:rsidTr="00794DF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4563A0" w:rsidP="0062610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d</w:t>
            </w:r>
            <w:r w:rsidR="00F000D4" w:rsidRPr="00D65823">
              <w:rPr>
                <w:rFonts w:ascii="Arial" w:hAnsi="Arial" w:cs="Arial"/>
                <w:spacing w:val="2"/>
              </w:rPr>
              <w:t xml:space="preserve">r. </w:t>
            </w:r>
            <w:r w:rsidR="00626100" w:rsidRPr="00D65823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65823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D65823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F000D4" w:rsidRPr="0095324C" w:rsidRDefault="00F000D4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9658" w:type="dxa"/>
        <w:tblInd w:w="5" w:type="dxa"/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31"/>
      </w:tblGrid>
      <w:tr w:rsidR="00F000D4" w:rsidRPr="0095324C" w:rsidTr="0027492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F000D4" w:rsidRPr="0095324C" w:rsidTr="0027492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95324C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F000D4" w:rsidRPr="0095324C" w:rsidTr="0027492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0D4" w:rsidRPr="0095324C" w:rsidRDefault="00F000D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F000D4" w:rsidRPr="0095324C" w:rsidRDefault="00F000D4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F000D4" w:rsidRPr="0095324C" w:rsidRDefault="00F000D4">
      <w:pPr>
        <w:spacing w:after="0" w:line="240" w:lineRule="auto"/>
        <w:rPr>
          <w:rFonts w:ascii="Arial" w:hAnsi="Arial" w:cs="Arial"/>
        </w:rPr>
      </w:pPr>
    </w:p>
    <w:sectPr w:rsidR="00F000D4" w:rsidRPr="0095324C" w:rsidSect="00291C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3" w:right="1134" w:bottom="62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3D" w:rsidRDefault="0041023D">
      <w:pPr>
        <w:spacing w:after="0" w:line="240" w:lineRule="auto"/>
      </w:pPr>
      <w:r>
        <w:separator/>
      </w:r>
    </w:p>
  </w:endnote>
  <w:endnote w:type="continuationSeparator" w:id="0">
    <w:p w:rsidR="0041023D" w:rsidRDefault="0041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7352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0F2287">
    <w:pPr>
      <w:pStyle w:val="llb"/>
    </w:pPr>
    <w:r>
      <w:fldChar w:fldCharType="begin"/>
    </w:r>
    <w:r>
      <w:instrText>PAGE   \* MERGEFORMAT</w:instrText>
    </w:r>
    <w:r>
      <w:fldChar w:fldCharType="separate"/>
    </w:r>
    <w:r w:rsidR="00D65823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735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3D" w:rsidRDefault="0041023D">
      <w:pPr>
        <w:spacing w:after="0" w:line="240" w:lineRule="auto"/>
      </w:pPr>
      <w:r>
        <w:separator/>
      </w:r>
    </w:p>
  </w:footnote>
  <w:footnote w:type="continuationSeparator" w:id="0">
    <w:p w:rsidR="0041023D" w:rsidRDefault="00410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735251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8752" behindDoc="0" locked="0" layoutInCell="1" allowOverlap="1">
          <wp:simplePos x="0" y="0"/>
          <wp:positionH relativeFrom="page">
            <wp:posOffset>521335</wp:posOffset>
          </wp:positionH>
          <wp:positionV relativeFrom="page">
            <wp:posOffset>645795</wp:posOffset>
          </wp:positionV>
          <wp:extent cx="1046480" cy="1256030"/>
          <wp:effectExtent l="0" t="0" r="1270" b="127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1256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4563A0"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8430" cy="1304290"/>
              <wp:effectExtent l="0" t="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8430" cy="1304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5251" w:rsidRDefault="00735251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35251" w:rsidRDefault="00735251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35251" w:rsidRDefault="00735251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35251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35251" w:rsidRDefault="00735251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</w:p>
                              <w:p w:rsidR="00947523" w:rsidRDefault="00947523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35251" w:rsidRDefault="00735251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Napirend sorszáma: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735251" w:rsidRDefault="00735251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35251" w:rsidRDefault="00735251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35251" w:rsidRDefault="00735251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3.85pt;width:410.9pt;height:102.7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" stroked="f">
              <v:textbox inset="0,0,0,0">
                <w:txbxContent>
                  <w:p w:rsidR="00735251" w:rsidRDefault="00735251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35251" w:rsidRDefault="00735251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35251" w:rsidRDefault="00735251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35251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35251" w:rsidRDefault="00735251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</w:p>
                        <w:p w:rsidR="00947523" w:rsidRDefault="00947523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35251" w:rsidRDefault="00735251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Napirend sorszáma: </w:t>
                          </w: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735251" w:rsidRDefault="00735251">
                          <w:pPr>
                            <w:snapToGrid w:val="0"/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35251" w:rsidRDefault="00735251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35251" w:rsidRDefault="00735251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735251" w:rsidRDefault="00735251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8430" cy="1397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8430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735251" w:rsidRDefault="00735251">
    <w:pPr>
      <w:pStyle w:val="lfej"/>
      <w:tabs>
        <w:tab w:val="clear" w:pos="4536"/>
        <w:tab w:val="clear" w:pos="9072"/>
      </w:tabs>
    </w:pPr>
  </w:p>
  <w:p w:rsidR="00735251" w:rsidRDefault="00735251">
    <w:pPr>
      <w:pStyle w:val="lfej"/>
      <w:tabs>
        <w:tab w:val="clear" w:pos="4536"/>
        <w:tab w:val="clear" w:pos="9072"/>
      </w:tabs>
    </w:pPr>
  </w:p>
  <w:p w:rsidR="00735251" w:rsidRDefault="00735251">
    <w:pPr>
      <w:pStyle w:val="lfej"/>
      <w:tabs>
        <w:tab w:val="clear" w:pos="4536"/>
        <w:tab w:val="clear" w:pos="9072"/>
      </w:tabs>
    </w:pPr>
  </w:p>
  <w:p w:rsidR="00735251" w:rsidRDefault="00735251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73525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Pr="002442A6" w:rsidRDefault="00735251" w:rsidP="002442A6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251" w:rsidRDefault="007352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2007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  <w:b/>
        <w:color w:val="auto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633C8C0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9"/>
      <w:numFmt w:val="bullet"/>
      <w:lvlText w:val="-"/>
      <w:lvlJc w:val="left"/>
      <w:pPr>
        <w:tabs>
          <w:tab w:val="num" w:pos="0"/>
        </w:tabs>
        <w:ind w:left="3225" w:hanging="360"/>
      </w:pPr>
      <w:rPr>
        <w:rFonts w:ascii="Arial" w:hAnsi="Arial" w:cs="Arial"/>
      </w:rPr>
    </w:lvl>
  </w:abstractNum>
  <w:abstractNum w:abstractNumId="7" w15:restartNumberingAfterBreak="0">
    <w:nsid w:val="00000008"/>
    <w:multiLevelType w:val="singleLevel"/>
    <w:tmpl w:val="B5A86BE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397308B"/>
    <w:multiLevelType w:val="hybridMultilevel"/>
    <w:tmpl w:val="188C38A2"/>
    <w:lvl w:ilvl="0" w:tplc="94E6D634">
      <w:start w:val="2016"/>
      <w:numFmt w:val="decimal"/>
      <w:lvlText w:val="%1."/>
      <w:lvlJc w:val="left"/>
      <w:pPr>
        <w:ind w:left="900" w:hanging="54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63C8E"/>
    <w:multiLevelType w:val="hybridMultilevel"/>
    <w:tmpl w:val="8DBAA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E36CC"/>
    <w:multiLevelType w:val="multilevel"/>
    <w:tmpl w:val="2F845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393F5B66"/>
    <w:multiLevelType w:val="hybridMultilevel"/>
    <w:tmpl w:val="3DCC29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865F8"/>
    <w:multiLevelType w:val="hybridMultilevel"/>
    <w:tmpl w:val="464A03E4"/>
    <w:lvl w:ilvl="0" w:tplc="00000001">
      <w:start w:val="2007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F110E"/>
    <w:multiLevelType w:val="hybridMultilevel"/>
    <w:tmpl w:val="18967590"/>
    <w:lvl w:ilvl="0" w:tplc="82EABA8C">
      <w:start w:val="2016"/>
      <w:numFmt w:val="decimal"/>
      <w:lvlText w:val="%1."/>
      <w:lvlJc w:val="left"/>
      <w:pPr>
        <w:ind w:left="900" w:hanging="540"/>
      </w:pPr>
      <w:rPr>
        <w:rFonts w:hint="default"/>
        <w:color w:val="00206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A7C24"/>
    <w:multiLevelType w:val="hybridMultilevel"/>
    <w:tmpl w:val="678605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4201B"/>
    <w:multiLevelType w:val="multilevel"/>
    <w:tmpl w:val="E2741EB0"/>
    <w:lvl w:ilvl="0">
      <w:start w:val="2007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5094BC8"/>
    <w:multiLevelType w:val="hybridMultilevel"/>
    <w:tmpl w:val="3C3C3F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7"/>
  </w:num>
  <w:num w:numId="12">
    <w:abstractNumId w:val="12"/>
  </w:num>
  <w:num w:numId="13">
    <w:abstractNumId w:val="9"/>
  </w:num>
  <w:num w:numId="14">
    <w:abstractNumId w:val="14"/>
  </w:num>
  <w:num w:numId="15">
    <w:abstractNumId w:val="16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643"/>
    <w:rsid w:val="00000C1E"/>
    <w:rsid w:val="00004631"/>
    <w:rsid w:val="00006BB5"/>
    <w:rsid w:val="00012A5C"/>
    <w:rsid w:val="000249F8"/>
    <w:rsid w:val="000253E6"/>
    <w:rsid w:val="00034087"/>
    <w:rsid w:val="00034178"/>
    <w:rsid w:val="000444AD"/>
    <w:rsid w:val="00046D26"/>
    <w:rsid w:val="00047444"/>
    <w:rsid w:val="00070857"/>
    <w:rsid w:val="00070AC3"/>
    <w:rsid w:val="000721DF"/>
    <w:rsid w:val="00081CFD"/>
    <w:rsid w:val="00093597"/>
    <w:rsid w:val="000961B9"/>
    <w:rsid w:val="000A3FF7"/>
    <w:rsid w:val="000A55B4"/>
    <w:rsid w:val="000B1F1F"/>
    <w:rsid w:val="000E16DE"/>
    <w:rsid w:val="000E2626"/>
    <w:rsid w:val="000E54E2"/>
    <w:rsid w:val="000F1735"/>
    <w:rsid w:val="000F2287"/>
    <w:rsid w:val="00105298"/>
    <w:rsid w:val="00106E56"/>
    <w:rsid w:val="00107C42"/>
    <w:rsid w:val="00112D1D"/>
    <w:rsid w:val="00125E98"/>
    <w:rsid w:val="00127CB5"/>
    <w:rsid w:val="001300F2"/>
    <w:rsid w:val="00140B1C"/>
    <w:rsid w:val="00141DBC"/>
    <w:rsid w:val="00142143"/>
    <w:rsid w:val="00145E28"/>
    <w:rsid w:val="00157710"/>
    <w:rsid w:val="00157AE9"/>
    <w:rsid w:val="00160A55"/>
    <w:rsid w:val="0017300E"/>
    <w:rsid w:val="00174DC7"/>
    <w:rsid w:val="00175FF7"/>
    <w:rsid w:val="00186CB1"/>
    <w:rsid w:val="00197FE8"/>
    <w:rsid w:val="001A05AA"/>
    <w:rsid w:val="001A54C6"/>
    <w:rsid w:val="001A7C94"/>
    <w:rsid w:val="001B06A9"/>
    <w:rsid w:val="001B1F09"/>
    <w:rsid w:val="001B45B6"/>
    <w:rsid w:val="001C5842"/>
    <w:rsid w:val="001C79C6"/>
    <w:rsid w:val="001D10C5"/>
    <w:rsid w:val="001D7131"/>
    <w:rsid w:val="001E06AA"/>
    <w:rsid w:val="001E6A02"/>
    <w:rsid w:val="001F1B09"/>
    <w:rsid w:val="001F2371"/>
    <w:rsid w:val="001F2F1A"/>
    <w:rsid w:val="001F4C1F"/>
    <w:rsid w:val="001F5A4A"/>
    <w:rsid w:val="00200350"/>
    <w:rsid w:val="00210B65"/>
    <w:rsid w:val="00213C8A"/>
    <w:rsid w:val="00222C63"/>
    <w:rsid w:val="002252A6"/>
    <w:rsid w:val="00225CC1"/>
    <w:rsid w:val="00234834"/>
    <w:rsid w:val="00235F1F"/>
    <w:rsid w:val="00237F2E"/>
    <w:rsid w:val="002442A6"/>
    <w:rsid w:val="00247B19"/>
    <w:rsid w:val="00250AE2"/>
    <w:rsid w:val="0025130A"/>
    <w:rsid w:val="00252B9A"/>
    <w:rsid w:val="002625BD"/>
    <w:rsid w:val="00270660"/>
    <w:rsid w:val="00272A72"/>
    <w:rsid w:val="00274928"/>
    <w:rsid w:val="002750D6"/>
    <w:rsid w:val="00275DA7"/>
    <w:rsid w:val="00275E42"/>
    <w:rsid w:val="00286A20"/>
    <w:rsid w:val="00291C87"/>
    <w:rsid w:val="002A1BAF"/>
    <w:rsid w:val="002B0334"/>
    <w:rsid w:val="002C31EA"/>
    <w:rsid w:val="002D365A"/>
    <w:rsid w:val="002E1F15"/>
    <w:rsid w:val="002E2B57"/>
    <w:rsid w:val="002F6DA9"/>
    <w:rsid w:val="002F737E"/>
    <w:rsid w:val="00310396"/>
    <w:rsid w:val="00310FDA"/>
    <w:rsid w:val="00316024"/>
    <w:rsid w:val="0032101A"/>
    <w:rsid w:val="003261E0"/>
    <w:rsid w:val="00330D01"/>
    <w:rsid w:val="00333487"/>
    <w:rsid w:val="003361EA"/>
    <w:rsid w:val="00343B73"/>
    <w:rsid w:val="0034769E"/>
    <w:rsid w:val="0036661C"/>
    <w:rsid w:val="00370704"/>
    <w:rsid w:val="00376138"/>
    <w:rsid w:val="0037641E"/>
    <w:rsid w:val="00377D5D"/>
    <w:rsid w:val="00381ABD"/>
    <w:rsid w:val="00383ED5"/>
    <w:rsid w:val="003912E2"/>
    <w:rsid w:val="003978FD"/>
    <w:rsid w:val="003A498D"/>
    <w:rsid w:val="003A741F"/>
    <w:rsid w:val="003B3206"/>
    <w:rsid w:val="003B6691"/>
    <w:rsid w:val="003B69EC"/>
    <w:rsid w:val="003C04E9"/>
    <w:rsid w:val="003C7426"/>
    <w:rsid w:val="003E25EC"/>
    <w:rsid w:val="003E5B13"/>
    <w:rsid w:val="003E6B83"/>
    <w:rsid w:val="003E6D67"/>
    <w:rsid w:val="003E6F5C"/>
    <w:rsid w:val="003F1D10"/>
    <w:rsid w:val="003F3660"/>
    <w:rsid w:val="003F685A"/>
    <w:rsid w:val="003F6870"/>
    <w:rsid w:val="003F69C3"/>
    <w:rsid w:val="0040085B"/>
    <w:rsid w:val="0040649D"/>
    <w:rsid w:val="0040730F"/>
    <w:rsid w:val="0041023D"/>
    <w:rsid w:val="004166A8"/>
    <w:rsid w:val="00421E5A"/>
    <w:rsid w:val="00424F03"/>
    <w:rsid w:val="00424F28"/>
    <w:rsid w:val="00430964"/>
    <w:rsid w:val="00451E18"/>
    <w:rsid w:val="004533BB"/>
    <w:rsid w:val="00453F0F"/>
    <w:rsid w:val="00455B8F"/>
    <w:rsid w:val="004563A0"/>
    <w:rsid w:val="00462D57"/>
    <w:rsid w:val="0046438C"/>
    <w:rsid w:val="00465E3A"/>
    <w:rsid w:val="00495B02"/>
    <w:rsid w:val="004A0DAA"/>
    <w:rsid w:val="004A1A64"/>
    <w:rsid w:val="004A40D7"/>
    <w:rsid w:val="004B7FF7"/>
    <w:rsid w:val="004C150C"/>
    <w:rsid w:val="004C56AD"/>
    <w:rsid w:val="004C7388"/>
    <w:rsid w:val="004D1553"/>
    <w:rsid w:val="004D24D6"/>
    <w:rsid w:val="004D296E"/>
    <w:rsid w:val="004E64EA"/>
    <w:rsid w:val="004E727C"/>
    <w:rsid w:val="004F2109"/>
    <w:rsid w:val="004F255A"/>
    <w:rsid w:val="004F35A9"/>
    <w:rsid w:val="004F7172"/>
    <w:rsid w:val="005000CF"/>
    <w:rsid w:val="00516627"/>
    <w:rsid w:val="005171C6"/>
    <w:rsid w:val="00517CD0"/>
    <w:rsid w:val="0052043F"/>
    <w:rsid w:val="005216B8"/>
    <w:rsid w:val="00526B48"/>
    <w:rsid w:val="005274CE"/>
    <w:rsid w:val="00533438"/>
    <w:rsid w:val="00533D76"/>
    <w:rsid w:val="00542195"/>
    <w:rsid w:val="00543F94"/>
    <w:rsid w:val="00545C28"/>
    <w:rsid w:val="00546BBF"/>
    <w:rsid w:val="00546C86"/>
    <w:rsid w:val="00546F21"/>
    <w:rsid w:val="0055387E"/>
    <w:rsid w:val="00555B60"/>
    <w:rsid w:val="005601D0"/>
    <w:rsid w:val="00563068"/>
    <w:rsid w:val="00565AA4"/>
    <w:rsid w:val="00565B71"/>
    <w:rsid w:val="00570150"/>
    <w:rsid w:val="0057411C"/>
    <w:rsid w:val="005758CF"/>
    <w:rsid w:val="005832FD"/>
    <w:rsid w:val="00590FA8"/>
    <w:rsid w:val="005A6A90"/>
    <w:rsid w:val="005B3355"/>
    <w:rsid w:val="005C0E46"/>
    <w:rsid w:val="005C7E82"/>
    <w:rsid w:val="005E0FF4"/>
    <w:rsid w:val="005E690A"/>
    <w:rsid w:val="005F00F3"/>
    <w:rsid w:val="005F4BD1"/>
    <w:rsid w:val="005F5727"/>
    <w:rsid w:val="00601486"/>
    <w:rsid w:val="00603F9C"/>
    <w:rsid w:val="006058DC"/>
    <w:rsid w:val="006141B1"/>
    <w:rsid w:val="006242C8"/>
    <w:rsid w:val="00626100"/>
    <w:rsid w:val="0064355D"/>
    <w:rsid w:val="006525A4"/>
    <w:rsid w:val="006534C4"/>
    <w:rsid w:val="00673C38"/>
    <w:rsid w:val="00675183"/>
    <w:rsid w:val="006776C0"/>
    <w:rsid w:val="00680CBE"/>
    <w:rsid w:val="0068226E"/>
    <w:rsid w:val="006836FF"/>
    <w:rsid w:val="00685E42"/>
    <w:rsid w:val="0069239A"/>
    <w:rsid w:val="006A3564"/>
    <w:rsid w:val="006A42A5"/>
    <w:rsid w:val="006A6476"/>
    <w:rsid w:val="006A666E"/>
    <w:rsid w:val="006A70C9"/>
    <w:rsid w:val="006B2C4F"/>
    <w:rsid w:val="006B329B"/>
    <w:rsid w:val="006B379E"/>
    <w:rsid w:val="006B6B4F"/>
    <w:rsid w:val="006C4E48"/>
    <w:rsid w:val="006D1381"/>
    <w:rsid w:val="006D2EAF"/>
    <w:rsid w:val="006D54C0"/>
    <w:rsid w:val="006E1373"/>
    <w:rsid w:val="006E5F55"/>
    <w:rsid w:val="006E6E2C"/>
    <w:rsid w:val="006F2783"/>
    <w:rsid w:val="00704C31"/>
    <w:rsid w:val="007213A2"/>
    <w:rsid w:val="007231AC"/>
    <w:rsid w:val="00726273"/>
    <w:rsid w:val="007306BC"/>
    <w:rsid w:val="007314BB"/>
    <w:rsid w:val="00735251"/>
    <w:rsid w:val="00744654"/>
    <w:rsid w:val="00761F92"/>
    <w:rsid w:val="00771910"/>
    <w:rsid w:val="00773208"/>
    <w:rsid w:val="00773F68"/>
    <w:rsid w:val="00774038"/>
    <w:rsid w:val="007763FF"/>
    <w:rsid w:val="00794DF8"/>
    <w:rsid w:val="00795367"/>
    <w:rsid w:val="007955F7"/>
    <w:rsid w:val="007A3C79"/>
    <w:rsid w:val="007A66B9"/>
    <w:rsid w:val="007A72AA"/>
    <w:rsid w:val="007B793E"/>
    <w:rsid w:val="007C2CDB"/>
    <w:rsid w:val="007C4728"/>
    <w:rsid w:val="007C5ACA"/>
    <w:rsid w:val="007D2B87"/>
    <w:rsid w:val="007E26CE"/>
    <w:rsid w:val="007E71B1"/>
    <w:rsid w:val="007F151E"/>
    <w:rsid w:val="007F7B69"/>
    <w:rsid w:val="00810783"/>
    <w:rsid w:val="008153AE"/>
    <w:rsid w:val="00815F51"/>
    <w:rsid w:val="00820E2E"/>
    <w:rsid w:val="00822F2D"/>
    <w:rsid w:val="00827D08"/>
    <w:rsid w:val="008342F2"/>
    <w:rsid w:val="00840007"/>
    <w:rsid w:val="00840359"/>
    <w:rsid w:val="00841FC0"/>
    <w:rsid w:val="00842647"/>
    <w:rsid w:val="00844BF2"/>
    <w:rsid w:val="00850B44"/>
    <w:rsid w:val="0085331B"/>
    <w:rsid w:val="008623B6"/>
    <w:rsid w:val="0087799C"/>
    <w:rsid w:val="00882864"/>
    <w:rsid w:val="00887D1E"/>
    <w:rsid w:val="00890517"/>
    <w:rsid w:val="008A6592"/>
    <w:rsid w:val="008B7819"/>
    <w:rsid w:val="008C3572"/>
    <w:rsid w:val="008C5C75"/>
    <w:rsid w:val="008D01B6"/>
    <w:rsid w:val="008D3445"/>
    <w:rsid w:val="008D6208"/>
    <w:rsid w:val="008E7E37"/>
    <w:rsid w:val="008F4371"/>
    <w:rsid w:val="0090151C"/>
    <w:rsid w:val="00917D89"/>
    <w:rsid w:val="009444F2"/>
    <w:rsid w:val="00944F02"/>
    <w:rsid w:val="00945029"/>
    <w:rsid w:val="00947523"/>
    <w:rsid w:val="0095160C"/>
    <w:rsid w:val="0095220B"/>
    <w:rsid w:val="0095324C"/>
    <w:rsid w:val="0095462F"/>
    <w:rsid w:val="00966E6F"/>
    <w:rsid w:val="00974C18"/>
    <w:rsid w:val="009832B1"/>
    <w:rsid w:val="0099043E"/>
    <w:rsid w:val="0099362B"/>
    <w:rsid w:val="009A298E"/>
    <w:rsid w:val="009D4F14"/>
    <w:rsid w:val="009E05A5"/>
    <w:rsid w:val="009F1C7F"/>
    <w:rsid w:val="009F5819"/>
    <w:rsid w:val="009F671B"/>
    <w:rsid w:val="00A049D0"/>
    <w:rsid w:val="00A2056A"/>
    <w:rsid w:val="00A235B2"/>
    <w:rsid w:val="00A24842"/>
    <w:rsid w:val="00A3671F"/>
    <w:rsid w:val="00A55BAA"/>
    <w:rsid w:val="00A62FD3"/>
    <w:rsid w:val="00A75D57"/>
    <w:rsid w:val="00A80826"/>
    <w:rsid w:val="00A814EF"/>
    <w:rsid w:val="00A81CDF"/>
    <w:rsid w:val="00A906C0"/>
    <w:rsid w:val="00A95A69"/>
    <w:rsid w:val="00AA031E"/>
    <w:rsid w:val="00AB3893"/>
    <w:rsid w:val="00AB6478"/>
    <w:rsid w:val="00AB6E8C"/>
    <w:rsid w:val="00AC1D65"/>
    <w:rsid w:val="00AC41E6"/>
    <w:rsid w:val="00AD0212"/>
    <w:rsid w:val="00AD2C53"/>
    <w:rsid w:val="00AD6361"/>
    <w:rsid w:val="00AD71AE"/>
    <w:rsid w:val="00AF2499"/>
    <w:rsid w:val="00AF5324"/>
    <w:rsid w:val="00B0236D"/>
    <w:rsid w:val="00B06134"/>
    <w:rsid w:val="00B06BB3"/>
    <w:rsid w:val="00B06D30"/>
    <w:rsid w:val="00B13D4C"/>
    <w:rsid w:val="00B20C37"/>
    <w:rsid w:val="00B441F1"/>
    <w:rsid w:val="00B519A5"/>
    <w:rsid w:val="00B51AC8"/>
    <w:rsid w:val="00B5504D"/>
    <w:rsid w:val="00B65B4A"/>
    <w:rsid w:val="00B75B48"/>
    <w:rsid w:val="00B803F9"/>
    <w:rsid w:val="00B873B6"/>
    <w:rsid w:val="00B87AB4"/>
    <w:rsid w:val="00B87F13"/>
    <w:rsid w:val="00B90B04"/>
    <w:rsid w:val="00B936D8"/>
    <w:rsid w:val="00B96B89"/>
    <w:rsid w:val="00BA1FC9"/>
    <w:rsid w:val="00BA26AF"/>
    <w:rsid w:val="00BA48FE"/>
    <w:rsid w:val="00BB39DD"/>
    <w:rsid w:val="00BB7E25"/>
    <w:rsid w:val="00BC08BC"/>
    <w:rsid w:val="00BC2E63"/>
    <w:rsid w:val="00BC3C0A"/>
    <w:rsid w:val="00BC6855"/>
    <w:rsid w:val="00BC6E4A"/>
    <w:rsid w:val="00BD0489"/>
    <w:rsid w:val="00BD773D"/>
    <w:rsid w:val="00BE51B3"/>
    <w:rsid w:val="00C146F0"/>
    <w:rsid w:val="00C152F3"/>
    <w:rsid w:val="00C24AAF"/>
    <w:rsid w:val="00C27D6F"/>
    <w:rsid w:val="00C321B1"/>
    <w:rsid w:val="00C41869"/>
    <w:rsid w:val="00C4653F"/>
    <w:rsid w:val="00C475E4"/>
    <w:rsid w:val="00C561E4"/>
    <w:rsid w:val="00C56D44"/>
    <w:rsid w:val="00C66BD8"/>
    <w:rsid w:val="00C72039"/>
    <w:rsid w:val="00C72CAD"/>
    <w:rsid w:val="00C7305A"/>
    <w:rsid w:val="00C74789"/>
    <w:rsid w:val="00C77D77"/>
    <w:rsid w:val="00C80F17"/>
    <w:rsid w:val="00C84B3A"/>
    <w:rsid w:val="00C8583F"/>
    <w:rsid w:val="00CB16CB"/>
    <w:rsid w:val="00CB1977"/>
    <w:rsid w:val="00CB4B9B"/>
    <w:rsid w:val="00CC15CC"/>
    <w:rsid w:val="00CC18B1"/>
    <w:rsid w:val="00CD6BE8"/>
    <w:rsid w:val="00CD77B9"/>
    <w:rsid w:val="00CE6971"/>
    <w:rsid w:val="00CE71FF"/>
    <w:rsid w:val="00CF268F"/>
    <w:rsid w:val="00CF6DEC"/>
    <w:rsid w:val="00D06C13"/>
    <w:rsid w:val="00D170AE"/>
    <w:rsid w:val="00D216E0"/>
    <w:rsid w:val="00D256B7"/>
    <w:rsid w:val="00D33643"/>
    <w:rsid w:val="00D34698"/>
    <w:rsid w:val="00D51A2C"/>
    <w:rsid w:val="00D51EC9"/>
    <w:rsid w:val="00D527F7"/>
    <w:rsid w:val="00D53C8A"/>
    <w:rsid w:val="00D60A97"/>
    <w:rsid w:val="00D65823"/>
    <w:rsid w:val="00D729D6"/>
    <w:rsid w:val="00D72CE6"/>
    <w:rsid w:val="00D72FCC"/>
    <w:rsid w:val="00D7776E"/>
    <w:rsid w:val="00D84E68"/>
    <w:rsid w:val="00D90F52"/>
    <w:rsid w:val="00D953BB"/>
    <w:rsid w:val="00DA375C"/>
    <w:rsid w:val="00DA688C"/>
    <w:rsid w:val="00DA78AC"/>
    <w:rsid w:val="00DB3925"/>
    <w:rsid w:val="00DC28BB"/>
    <w:rsid w:val="00DC5E23"/>
    <w:rsid w:val="00DC74A2"/>
    <w:rsid w:val="00DD7743"/>
    <w:rsid w:val="00DE0FBD"/>
    <w:rsid w:val="00DE11E6"/>
    <w:rsid w:val="00DF184A"/>
    <w:rsid w:val="00DF452D"/>
    <w:rsid w:val="00DF5BC9"/>
    <w:rsid w:val="00DF6B2F"/>
    <w:rsid w:val="00E02A48"/>
    <w:rsid w:val="00E02CC6"/>
    <w:rsid w:val="00E043E5"/>
    <w:rsid w:val="00E05793"/>
    <w:rsid w:val="00E05E6A"/>
    <w:rsid w:val="00E077AF"/>
    <w:rsid w:val="00E11B67"/>
    <w:rsid w:val="00E15D53"/>
    <w:rsid w:val="00E1630C"/>
    <w:rsid w:val="00E3054E"/>
    <w:rsid w:val="00E36D19"/>
    <w:rsid w:val="00E40DDE"/>
    <w:rsid w:val="00E46986"/>
    <w:rsid w:val="00E475EC"/>
    <w:rsid w:val="00E517C2"/>
    <w:rsid w:val="00E536D2"/>
    <w:rsid w:val="00E55B29"/>
    <w:rsid w:val="00E6064E"/>
    <w:rsid w:val="00E6276C"/>
    <w:rsid w:val="00E62AC3"/>
    <w:rsid w:val="00E700A0"/>
    <w:rsid w:val="00E7462F"/>
    <w:rsid w:val="00E747FF"/>
    <w:rsid w:val="00E75282"/>
    <w:rsid w:val="00E844D4"/>
    <w:rsid w:val="00E846A4"/>
    <w:rsid w:val="00E86872"/>
    <w:rsid w:val="00E90853"/>
    <w:rsid w:val="00E937FA"/>
    <w:rsid w:val="00E955FF"/>
    <w:rsid w:val="00EA03E5"/>
    <w:rsid w:val="00EB1D38"/>
    <w:rsid w:val="00EB6407"/>
    <w:rsid w:val="00EC4A12"/>
    <w:rsid w:val="00EC5A0A"/>
    <w:rsid w:val="00ED0FF0"/>
    <w:rsid w:val="00ED2DC8"/>
    <w:rsid w:val="00EE7029"/>
    <w:rsid w:val="00EF55DD"/>
    <w:rsid w:val="00F000D4"/>
    <w:rsid w:val="00F01F4C"/>
    <w:rsid w:val="00F01FC0"/>
    <w:rsid w:val="00F109B6"/>
    <w:rsid w:val="00F114C9"/>
    <w:rsid w:val="00F155CE"/>
    <w:rsid w:val="00F21A8A"/>
    <w:rsid w:val="00F33345"/>
    <w:rsid w:val="00F342D8"/>
    <w:rsid w:val="00F4164E"/>
    <w:rsid w:val="00F44A56"/>
    <w:rsid w:val="00F452DC"/>
    <w:rsid w:val="00F6737E"/>
    <w:rsid w:val="00F73FFD"/>
    <w:rsid w:val="00F81685"/>
    <w:rsid w:val="00F84F77"/>
    <w:rsid w:val="00F85869"/>
    <w:rsid w:val="00FA30D0"/>
    <w:rsid w:val="00FB7FC5"/>
    <w:rsid w:val="00FC2D78"/>
    <w:rsid w:val="00FC3362"/>
    <w:rsid w:val="00FC6787"/>
    <w:rsid w:val="00FD73E9"/>
    <w:rsid w:val="00FF1BC9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E2335A3D-59D7-48D0-B109-D9A5A2B7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278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Cmsor1">
    <w:name w:val="heading 1"/>
    <w:basedOn w:val="Norml"/>
    <w:link w:val="Cmsor1Char"/>
    <w:uiPriority w:val="9"/>
    <w:qFormat/>
    <w:rsid w:val="00186CB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F255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6F2783"/>
    <w:rPr>
      <w:b/>
      <w:color w:val="auto"/>
    </w:rPr>
  </w:style>
  <w:style w:type="character" w:customStyle="1" w:styleId="WW8Num2z0">
    <w:name w:val="WW8Num2z0"/>
    <w:rsid w:val="006F2783"/>
    <w:rPr>
      <w:rFonts w:ascii="Arial" w:hAnsi="Arial" w:cs="Arial"/>
    </w:rPr>
  </w:style>
  <w:style w:type="character" w:customStyle="1" w:styleId="WW8Num2z1">
    <w:name w:val="WW8Num2z1"/>
    <w:rsid w:val="006F2783"/>
    <w:rPr>
      <w:rFonts w:ascii="Courier New" w:hAnsi="Courier New" w:cs="Courier New"/>
    </w:rPr>
  </w:style>
  <w:style w:type="character" w:customStyle="1" w:styleId="WW8Num2z2">
    <w:name w:val="WW8Num2z2"/>
    <w:rsid w:val="006F2783"/>
    <w:rPr>
      <w:rFonts w:ascii="Wingdings" w:hAnsi="Wingdings" w:cs="Wingdings"/>
    </w:rPr>
  </w:style>
  <w:style w:type="character" w:customStyle="1" w:styleId="WW8Num2z3">
    <w:name w:val="WW8Num2z3"/>
    <w:rsid w:val="006F2783"/>
    <w:rPr>
      <w:rFonts w:ascii="Symbol" w:hAnsi="Symbol" w:cs="Symbol"/>
    </w:rPr>
  </w:style>
  <w:style w:type="character" w:customStyle="1" w:styleId="WW8Num5z0">
    <w:name w:val="WW8Num5z0"/>
    <w:rsid w:val="006F2783"/>
    <w:rPr>
      <w:i/>
    </w:rPr>
  </w:style>
  <w:style w:type="character" w:customStyle="1" w:styleId="WW8Num8z0">
    <w:name w:val="WW8Num8z0"/>
    <w:rsid w:val="006F2783"/>
    <w:rPr>
      <w:rFonts w:ascii="Arial" w:eastAsia="Calibri" w:hAnsi="Arial" w:cs="Arial"/>
    </w:rPr>
  </w:style>
  <w:style w:type="character" w:customStyle="1" w:styleId="WW8Num8z1">
    <w:name w:val="WW8Num8z1"/>
    <w:rsid w:val="006F2783"/>
    <w:rPr>
      <w:rFonts w:ascii="Courier New" w:hAnsi="Courier New" w:cs="Courier New"/>
    </w:rPr>
  </w:style>
  <w:style w:type="character" w:customStyle="1" w:styleId="WW8Num8z2">
    <w:name w:val="WW8Num8z2"/>
    <w:rsid w:val="006F2783"/>
    <w:rPr>
      <w:rFonts w:ascii="Wingdings" w:hAnsi="Wingdings" w:cs="Wingdings"/>
    </w:rPr>
  </w:style>
  <w:style w:type="character" w:customStyle="1" w:styleId="WW8Num8z3">
    <w:name w:val="WW8Num8z3"/>
    <w:rsid w:val="006F2783"/>
    <w:rPr>
      <w:rFonts w:ascii="Symbol" w:hAnsi="Symbol" w:cs="Symbol"/>
    </w:rPr>
  </w:style>
  <w:style w:type="character" w:customStyle="1" w:styleId="Bekezdsalapbettpusa2">
    <w:name w:val="Bekezdés alapbetűtípusa2"/>
    <w:rsid w:val="006F2783"/>
  </w:style>
  <w:style w:type="character" w:customStyle="1" w:styleId="Bekezdsalapbettpusa1">
    <w:name w:val="Bekezdés alapbetűtípusa1"/>
    <w:rsid w:val="006F2783"/>
  </w:style>
  <w:style w:type="character" w:customStyle="1" w:styleId="lfejChar">
    <w:name w:val="Élőfej Char"/>
    <w:uiPriority w:val="99"/>
    <w:rsid w:val="006F2783"/>
    <w:rPr>
      <w:sz w:val="22"/>
      <w:szCs w:val="22"/>
    </w:rPr>
  </w:style>
  <w:style w:type="character" w:customStyle="1" w:styleId="llbChar">
    <w:name w:val="Élőláb Char"/>
    <w:uiPriority w:val="99"/>
    <w:rsid w:val="006F2783"/>
    <w:rPr>
      <w:sz w:val="22"/>
      <w:szCs w:val="22"/>
    </w:rPr>
  </w:style>
  <w:style w:type="character" w:customStyle="1" w:styleId="BuborkszvegChar">
    <w:name w:val="Buborékszöveg Char"/>
    <w:rsid w:val="006F2783"/>
    <w:rPr>
      <w:rFonts w:ascii="Tahoma" w:hAnsi="Tahoma" w:cs="Tahoma"/>
      <w:sz w:val="16"/>
      <w:szCs w:val="16"/>
    </w:rPr>
  </w:style>
  <w:style w:type="character" w:styleId="Hiperhivatkozs">
    <w:name w:val="Hyperlink"/>
    <w:rsid w:val="006F2783"/>
    <w:rPr>
      <w:color w:val="0000FF"/>
      <w:u w:val="single"/>
    </w:rPr>
  </w:style>
  <w:style w:type="character" w:customStyle="1" w:styleId="ListLabel5">
    <w:name w:val="ListLabel 5"/>
    <w:rsid w:val="006F2783"/>
    <w:rPr>
      <w:rFonts w:eastAsia="Times New Roman" w:cs="Arial"/>
    </w:rPr>
  </w:style>
  <w:style w:type="character" w:customStyle="1" w:styleId="ListLabel2">
    <w:name w:val="ListLabel 2"/>
    <w:rsid w:val="006F2783"/>
    <w:rPr>
      <w:rFonts w:cs="Courier New"/>
    </w:rPr>
  </w:style>
  <w:style w:type="character" w:customStyle="1" w:styleId="ListLabel4">
    <w:name w:val="ListLabel 4"/>
    <w:rsid w:val="006F2783"/>
    <w:rPr>
      <w:i/>
    </w:rPr>
  </w:style>
  <w:style w:type="paragraph" w:customStyle="1" w:styleId="Cmsor">
    <w:name w:val="Címsor"/>
    <w:basedOn w:val="Norml"/>
    <w:next w:val="Szvegtrzs"/>
    <w:rsid w:val="006F278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6F2783"/>
    <w:pPr>
      <w:spacing w:after="120"/>
    </w:pPr>
  </w:style>
  <w:style w:type="paragraph" w:styleId="Lista">
    <w:name w:val="List"/>
    <w:basedOn w:val="Szvegtrzs"/>
    <w:rsid w:val="006F2783"/>
    <w:rPr>
      <w:rFonts w:cs="Mangal"/>
    </w:rPr>
  </w:style>
  <w:style w:type="paragraph" w:styleId="Kpalrs">
    <w:name w:val="caption"/>
    <w:basedOn w:val="Norml"/>
    <w:qFormat/>
    <w:rsid w:val="006F27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6F2783"/>
    <w:pPr>
      <w:suppressLineNumbers/>
    </w:pPr>
    <w:rPr>
      <w:rFonts w:cs="Mangal"/>
    </w:rPr>
  </w:style>
  <w:style w:type="paragraph" w:customStyle="1" w:styleId="Kpalrs1">
    <w:name w:val="Képaláírás1"/>
    <w:basedOn w:val="Norml"/>
    <w:rsid w:val="006F27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fej">
    <w:name w:val="header"/>
    <w:basedOn w:val="Norml"/>
    <w:uiPriority w:val="99"/>
    <w:rsid w:val="006F2783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6F2783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6F27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6F2783"/>
    <w:pPr>
      <w:autoSpaceDE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6F2783"/>
    <w:pPr>
      <w:suppressLineNumbers/>
    </w:pPr>
  </w:style>
  <w:style w:type="paragraph" w:customStyle="1" w:styleId="Tblzatfejlc">
    <w:name w:val="Táblázatfejléc"/>
    <w:basedOn w:val="Tblzattartalom"/>
    <w:rsid w:val="006F2783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F2783"/>
  </w:style>
  <w:style w:type="paragraph" w:customStyle="1" w:styleId="Listaszerbekezds1">
    <w:name w:val="Listaszerű bekezdés1"/>
    <w:basedOn w:val="Norml"/>
    <w:rsid w:val="006F2783"/>
    <w:pPr>
      <w:spacing w:after="0"/>
      <w:ind w:left="720"/>
      <w:contextualSpacing/>
    </w:pPr>
  </w:style>
  <w:style w:type="paragraph" w:styleId="Listaszerbekezds">
    <w:name w:val="List Paragraph"/>
    <w:basedOn w:val="Norml"/>
    <w:uiPriority w:val="34"/>
    <w:qFormat/>
    <w:rsid w:val="00D33643"/>
    <w:pPr>
      <w:ind w:left="708"/>
    </w:pPr>
  </w:style>
  <w:style w:type="character" w:customStyle="1" w:styleId="Cmsor1Char">
    <w:name w:val="Címsor 1 Char"/>
    <w:link w:val="Cmsor1"/>
    <w:uiPriority w:val="9"/>
    <w:rsid w:val="00186CB1"/>
    <w:rPr>
      <w:b/>
      <w:bCs/>
      <w:kern w:val="36"/>
      <w:sz w:val="48"/>
      <w:szCs w:val="48"/>
    </w:rPr>
  </w:style>
  <w:style w:type="paragraph" w:customStyle="1" w:styleId="cf0">
    <w:name w:val="cf0"/>
    <w:basedOn w:val="Norml"/>
    <w:rsid w:val="00A75D5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4Char">
    <w:name w:val="Címsor 4 Char"/>
    <w:link w:val="Cmsor4"/>
    <w:uiPriority w:val="9"/>
    <w:rsid w:val="004F255A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table" w:styleId="Rcsostblzat">
    <w:name w:val="Table Grid"/>
    <w:basedOn w:val="Normltblzat"/>
    <w:uiPriority w:val="39"/>
    <w:rsid w:val="00BD7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">
    <w:name w:val="hl"/>
    <w:rsid w:val="00AC41E6"/>
  </w:style>
  <w:style w:type="paragraph" w:customStyle="1" w:styleId="Default">
    <w:name w:val="Default"/>
    <w:rsid w:val="005E69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0">
    <w:name w:val="Listaszerű bekezdés1"/>
    <w:basedOn w:val="Norml"/>
    <w:rsid w:val="00F342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B1977"/>
  </w:style>
  <w:style w:type="character" w:customStyle="1" w:styleId="Internet-hivatkozs">
    <w:name w:val="Internet-hivatkozás"/>
    <w:rsid w:val="00291C87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qFormat/>
    <w:rsid w:val="00291C87"/>
    <w:pPr>
      <w:suppressAutoHyphens w:val="0"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D2933-B669-417E-8AE2-31D9E2A1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454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Links>
    <vt:vector size="24" baseType="variant">
      <vt:variant>
        <vt:i4>6160468</vt:i4>
      </vt:variant>
      <vt:variant>
        <vt:i4>12</vt:i4>
      </vt:variant>
      <vt:variant>
        <vt:i4>0</vt:i4>
      </vt:variant>
      <vt:variant>
        <vt:i4>5</vt:i4>
      </vt:variant>
      <vt:variant>
        <vt:lpwstr>http://uj.jogtar.hu/</vt:lpwstr>
      </vt:variant>
      <vt:variant>
        <vt:lpwstr/>
      </vt:variant>
      <vt:variant>
        <vt:i4>4980762</vt:i4>
      </vt:variant>
      <vt:variant>
        <vt:i4>9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Dr Tüske Róbert</cp:lastModifiedBy>
  <cp:revision>5</cp:revision>
  <cp:lastPrinted>2017-05-15T08:43:00Z</cp:lastPrinted>
  <dcterms:created xsi:type="dcterms:W3CDTF">2017-08-09T09:44:00Z</dcterms:created>
  <dcterms:modified xsi:type="dcterms:W3CDTF">2017-08-10T08:12:00Z</dcterms:modified>
</cp:coreProperties>
</file>